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824A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1E2CA5" w:rsidRDefault="00BA32E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E2CA5">
                    <w:rPr>
                      <w:rFonts w:ascii="Helios" w:hAnsi="Helios"/>
                      <w:sz w:val="12"/>
                      <w:szCs w:val="12"/>
                    </w:rPr>
                    <w:t>-</w:t>
                  </w:r>
                  <w:r w:rsidRPr="000D67AD">
                    <w:rPr>
                      <w:rFonts w:ascii="Helios" w:hAnsi="Helios"/>
                      <w:sz w:val="12"/>
                      <w:szCs w:val="12"/>
                      <w:lang w:val="en-US"/>
                    </w:rPr>
                    <w:t>mail</w:t>
                  </w:r>
                  <w:proofErr w:type="gramEnd"/>
                  <w:r w:rsidRPr="001E2CA5">
                    <w:rPr>
                      <w:rFonts w:ascii="Helios" w:hAnsi="Helios"/>
                      <w:sz w:val="12"/>
                      <w:szCs w:val="12"/>
                    </w:rPr>
                    <w:t xml:space="preserve">: </w:t>
                  </w:r>
                  <w:hyperlink r:id="rId9" w:history="1">
                    <w:r w:rsidRPr="000D67AD">
                      <w:rPr>
                        <w:rFonts w:ascii="Helios" w:hAnsi="Helios"/>
                        <w:sz w:val="12"/>
                        <w:szCs w:val="12"/>
                        <w:lang w:val="en-US"/>
                      </w:rPr>
                      <w:t>posta</w:t>
                    </w:r>
                    <w:r w:rsidRPr="001E2CA5">
                      <w:rPr>
                        <w:rFonts w:ascii="Helios" w:hAnsi="Helios"/>
                        <w:sz w:val="12"/>
                        <w:szCs w:val="12"/>
                      </w:rPr>
                      <w:t>@</w:t>
                    </w:r>
                    <w:r w:rsidRPr="000D67AD">
                      <w:rPr>
                        <w:rFonts w:ascii="Helios" w:hAnsi="Helios"/>
                        <w:sz w:val="12"/>
                        <w:szCs w:val="12"/>
                        <w:lang w:val="en-US"/>
                      </w:rPr>
                      <w:t>mrsk</w:t>
                    </w:r>
                    <w:r w:rsidRPr="001E2CA5">
                      <w:rPr>
                        <w:rFonts w:ascii="Helios" w:hAnsi="Helios"/>
                        <w:sz w:val="12"/>
                        <w:szCs w:val="12"/>
                      </w:rPr>
                      <w:t>-1.</w:t>
                    </w:r>
                    <w:r w:rsidRPr="000D67AD">
                      <w:rPr>
                        <w:rFonts w:ascii="Helios" w:hAnsi="Helios"/>
                        <w:sz w:val="12"/>
                        <w:szCs w:val="12"/>
                        <w:lang w:val="en-US"/>
                      </w:rPr>
                      <w:t>ru</w:t>
                    </w:r>
                  </w:hyperlink>
                  <w:r w:rsidRPr="001E2CA5">
                    <w:rPr>
                      <w:rFonts w:ascii="Helios" w:hAnsi="Helios"/>
                      <w:sz w:val="12"/>
                      <w:szCs w:val="12"/>
                    </w:rPr>
                    <w:t xml:space="preserve">, </w:t>
                  </w:r>
                  <w:hyperlink r:id="rId10" w:history="1">
                    <w:r w:rsidRPr="000D67AD">
                      <w:rPr>
                        <w:rFonts w:ascii="Helios" w:hAnsi="Helios"/>
                        <w:sz w:val="12"/>
                        <w:szCs w:val="12"/>
                        <w:lang w:val="en-US"/>
                      </w:rPr>
                      <w:t>www</w:t>
                    </w:r>
                    <w:r w:rsidRPr="001E2CA5">
                      <w:rPr>
                        <w:rFonts w:ascii="Helios" w:hAnsi="Helios"/>
                        <w:sz w:val="12"/>
                        <w:szCs w:val="12"/>
                      </w:rPr>
                      <w:t>.</w:t>
                    </w:r>
                    <w:r w:rsidRPr="000D67AD">
                      <w:rPr>
                        <w:rFonts w:ascii="Helios" w:hAnsi="Helios"/>
                        <w:sz w:val="12"/>
                        <w:szCs w:val="12"/>
                        <w:lang w:val="en-US"/>
                      </w:rPr>
                      <w:t>mrsk</w:t>
                    </w:r>
                    <w:r w:rsidRPr="001E2CA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74739D" w:rsidRPr="00F04667">
        <w:rPr>
          <w:sz w:val="24"/>
          <w:szCs w:val="24"/>
        </w:rPr>
        <w:t>13</w:t>
      </w:r>
      <w:r w:rsidRPr="007417E6">
        <w:rPr>
          <w:sz w:val="24"/>
          <w:szCs w:val="24"/>
        </w:rPr>
        <w:t xml:space="preserve">» </w:t>
      </w:r>
      <w:r w:rsidR="00D71F91">
        <w:rPr>
          <w:sz w:val="24"/>
          <w:szCs w:val="24"/>
        </w:rPr>
        <w:t>октя</w:t>
      </w:r>
      <w:r>
        <w:rPr>
          <w:sz w:val="24"/>
          <w:szCs w:val="24"/>
        </w:rPr>
        <w:t>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D71F91">
        <w:rPr>
          <w:b/>
          <w:kern w:val="36"/>
          <w:sz w:val="24"/>
          <w:szCs w:val="24"/>
        </w:rPr>
        <w:t>3</w:t>
      </w:r>
      <w:r w:rsidR="0074739D" w:rsidRPr="0074739D">
        <w:rPr>
          <w:b/>
          <w:kern w:val="36"/>
          <w:sz w:val="24"/>
          <w:szCs w:val="24"/>
        </w:rPr>
        <w:t>11</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74739D" w:rsidRPr="00F04667">
        <w:rPr>
          <w:b/>
          <w:kern w:val="36"/>
          <w:sz w:val="24"/>
          <w:szCs w:val="24"/>
        </w:rPr>
        <w:t>13</w:t>
      </w:r>
      <w:r w:rsidRPr="00093D17">
        <w:rPr>
          <w:b/>
          <w:kern w:val="36"/>
          <w:sz w:val="24"/>
          <w:szCs w:val="24"/>
        </w:rPr>
        <w:t xml:space="preserve">» </w:t>
      </w:r>
      <w:r w:rsidR="00D71F91">
        <w:rPr>
          <w:b/>
          <w:kern w:val="36"/>
          <w:sz w:val="24"/>
          <w:szCs w:val="24"/>
        </w:rPr>
        <w:t>окт</w:t>
      </w:r>
      <w:r>
        <w:rPr>
          <w:b/>
          <w:kern w:val="36"/>
          <w:sz w:val="24"/>
          <w:szCs w:val="24"/>
        </w:rPr>
        <w:t>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74739D" w:rsidRPr="0074739D">
        <w:rPr>
          <w:b/>
          <w:sz w:val="24"/>
          <w:szCs w:val="24"/>
        </w:rPr>
        <w:t>метизов</w:t>
      </w:r>
      <w:r w:rsidR="00D71F91"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1E2CA5">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1E2CA5">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1E2CA5">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1E2CA5">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1E2CA5">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1E2CA5">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1E2CA5">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1E2CA5">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1E2CA5">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1E2CA5">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1E2CA5">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1E2CA5">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1E2CA5">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1E2CA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1E2CA5">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1E2CA5">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1E2CA5">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1E2CA5">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1E2CA5">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1E2CA5">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1E2CA5">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1E2CA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1E2CA5">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1E2CA5">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1E2CA5">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1E2CA5">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1E2CA5">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1E2CA5">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1E2CA5">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1E2CA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1E2CA5">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1E2CA5">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1E2CA5">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1E2CA5">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1E2CA5">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1E2CA5">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1E2CA5">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1E2CA5">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1E2CA5">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1E2CA5">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1E2CA5">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1E2CA5">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1E2CA5">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1E2CA5">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1E2CA5">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1E2CA5">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1E2CA5">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1E2CA5">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D71F91">
        <w:rPr>
          <w:b/>
          <w:sz w:val="24"/>
          <w:szCs w:val="24"/>
        </w:rPr>
        <w:t>1</w:t>
      </w:r>
      <w:r w:rsidR="0074739D" w:rsidRPr="0074739D">
        <w:rPr>
          <w:b/>
          <w:sz w:val="24"/>
          <w:szCs w:val="24"/>
        </w:rPr>
        <w:t>4</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1E2CA5" w:rsidRPr="001E2CA5">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74739D">
        <w:rPr>
          <w:sz w:val="24"/>
        </w:rPr>
        <w:t>метизов</w:t>
      </w:r>
      <w:r w:rsidR="0074739D" w:rsidRPr="00F95FE7">
        <w:rPr>
          <w:sz w:val="24"/>
          <w:szCs w:val="24"/>
        </w:rPr>
        <w:t xml:space="preserve"> </w:t>
      </w:r>
      <w:r w:rsidR="00702B2C" w:rsidRPr="00F95FE7">
        <w:rPr>
          <w:sz w:val="24"/>
          <w:szCs w:val="24"/>
        </w:rPr>
        <w:t xml:space="preserve">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66087A" w:rsidRPr="00DD6215">
          <w:rPr>
            <w:rStyle w:val="a7"/>
            <w:sz w:val="24"/>
            <w:szCs w:val="24"/>
          </w:rPr>
          <w:t>etp.rosseti.ru</w:t>
        </w:r>
      </w:hyperlink>
      <w:r w:rsidR="0066087A">
        <w:t xml:space="preserve"> </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74739D">
        <w:rPr>
          <w:sz w:val="24"/>
        </w:rPr>
        <w:t>метизов</w:t>
      </w:r>
      <w:r w:rsidR="0074739D" w:rsidRPr="00105729">
        <w:rPr>
          <w:sz w:val="24"/>
          <w:szCs w:val="24"/>
        </w:rPr>
        <w:t xml:space="preserve"> </w:t>
      </w:r>
      <w:r w:rsidR="00702B2C" w:rsidRPr="00105729">
        <w:rPr>
          <w:sz w:val="24"/>
          <w:szCs w:val="24"/>
        </w:rPr>
        <w:t>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РФ, 394026, г. Воронеж, ул. 9 Января, 205 (Центральный склад)</w:t>
      </w:r>
      <w:r w:rsidR="00CF16F1" w:rsidRPr="00105729">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1E2CA5">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1E2CA5">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1E2CA5">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1E2CA5">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1E2CA5">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1E2CA5">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1E2CA5">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1E2CA5">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1E2CA5">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1E2CA5">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1E2CA5">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1E2CA5" w:rsidRPr="001E2CA5">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1E2CA5" w:rsidRPr="001E2CA5">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1E2CA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1E2CA5" w:rsidRPr="001E2CA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1E2CA5" w:rsidRPr="001E2CA5">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1E2CA5" w:rsidRPr="001E2CA5">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1E2CA5" w:rsidRPr="001E2CA5">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1E2CA5" w:rsidRPr="001E2CA5">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1E2CA5">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1E2CA5" w:rsidRPr="001E2CA5">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1E2CA5" w:rsidRPr="001E2CA5">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1E2CA5" w:rsidRPr="001E2CA5">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1E2CA5" w:rsidRPr="001E2CA5">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1E2CA5" w:rsidRPr="001E2CA5">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1E2CA5" w:rsidRPr="001E2CA5">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1E2CA5">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1E2CA5">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1E2CA5">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1E2CA5">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1E2CA5">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1E2CA5" w:rsidRPr="001E2CA5">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1E2CA5" w:rsidRPr="001E2CA5">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1E2CA5" w:rsidRPr="001E2CA5">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1E2CA5" w:rsidRPr="001E2CA5">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1E2CA5" w:rsidRPr="001E2CA5">
        <w:rPr>
          <w:bCs w:val="0"/>
          <w:sz w:val="24"/>
          <w:szCs w:val="24"/>
        </w:rPr>
        <w:t>3.5</w:t>
      </w:r>
      <w:r w:rsidR="001E2CA5">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1E2CA5" w:rsidRPr="001E2CA5">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1E2CA5" w:rsidRPr="001E2CA5">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1E2CA5" w:rsidRPr="001E2CA5">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1E2CA5" w:rsidRPr="001E2CA5">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1E2CA5" w:rsidRPr="001E2CA5">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1E2CA5" w:rsidRPr="001E2CA5">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1E2CA5" w:rsidRPr="001E2CA5">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1E2CA5" w:rsidRPr="001E2CA5">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1E2CA5" w:rsidRPr="001E2CA5">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1E2CA5" w:rsidRPr="001E2CA5">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1E2CA5" w:rsidRPr="001E2CA5">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1E2CA5" w:rsidRPr="001E2CA5">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1E2CA5" w:rsidRPr="001E2CA5">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1E2CA5" w:rsidRPr="001E2CA5">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1E2CA5" w:rsidRPr="001E2CA5">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1E2CA5" w:rsidRPr="001E2CA5">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1E2CA5">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1E2CA5">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1E2CA5" w:rsidRPr="001E2CA5">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1E2CA5" w:rsidRPr="001E2CA5">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1E2CA5" w:rsidRPr="001E2CA5">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1E2CA5" w:rsidRPr="001E2CA5">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1E2CA5" w:rsidRPr="001E2CA5">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1E2CA5" w:rsidRPr="001E2CA5">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1E2CA5" w:rsidRPr="001E2CA5">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1E2CA5" w:rsidRPr="001E2CA5">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1E2CA5">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1E2CA5" w:rsidRPr="001E2CA5">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1E2CA5" w:rsidRPr="001E2CA5">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1E2CA5" w:rsidRPr="001E2CA5">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1E2CA5" w:rsidRPr="001E2CA5">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1E2CA5" w:rsidRPr="001E2CA5">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1E2CA5" w:rsidRPr="001E2CA5">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1E2CA5" w:rsidRPr="001E2CA5">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1E2CA5" w:rsidRPr="001E2CA5">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1E2CA5" w:rsidRPr="001E2CA5">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1E2CA5">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1E2CA5" w:rsidRPr="001E2CA5">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1E2CA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1E2CA5" w:rsidRPr="001E2CA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1E2CA5" w:rsidRPr="001E2CA5">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1E2CA5">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1E2CA5">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1E2CA5">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1E2CA5">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1E2CA5">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1E2CA5">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1E2CA5">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1E2CA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1E2CA5" w:rsidRPr="001E2CA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1E2CA5" w:rsidRPr="001E2CA5">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1E2CA5">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D71F91"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020BCC">
        <w:rPr>
          <w:b/>
          <w:bCs w:val="0"/>
          <w:sz w:val="24"/>
          <w:szCs w:val="24"/>
          <w:u w:val="single"/>
        </w:rPr>
        <w:t>По Лоту №1</w:t>
      </w:r>
      <w:r w:rsidRPr="00D71F91">
        <w:rPr>
          <w:b/>
          <w:bCs w:val="0"/>
          <w:sz w:val="24"/>
          <w:szCs w:val="24"/>
          <w:u w:val="single"/>
        </w:rPr>
        <w:t>:</w:t>
      </w:r>
      <w:r w:rsidR="00717F60" w:rsidRPr="00D71F91">
        <w:rPr>
          <w:bCs w:val="0"/>
          <w:sz w:val="24"/>
          <w:szCs w:val="24"/>
        </w:rPr>
        <w:t xml:space="preserve"> </w:t>
      </w:r>
      <w:r w:rsidR="00353D66" w:rsidRPr="00353D66">
        <w:rPr>
          <w:b/>
          <w:sz w:val="24"/>
          <w:szCs w:val="24"/>
        </w:rPr>
        <w:t>1</w:t>
      </w:r>
      <w:r w:rsidR="00353D66">
        <w:rPr>
          <w:b/>
          <w:sz w:val="24"/>
          <w:szCs w:val="24"/>
          <w:lang w:val="en-US"/>
        </w:rPr>
        <w:t> </w:t>
      </w:r>
      <w:r w:rsidR="00353D66" w:rsidRPr="00353D66">
        <w:rPr>
          <w:b/>
          <w:sz w:val="24"/>
          <w:szCs w:val="24"/>
        </w:rPr>
        <w:t>194</w:t>
      </w:r>
      <w:r w:rsidR="00353D66">
        <w:rPr>
          <w:b/>
          <w:sz w:val="24"/>
          <w:szCs w:val="24"/>
          <w:lang w:val="en-US"/>
        </w:rPr>
        <w:t> </w:t>
      </w:r>
      <w:r w:rsidR="00353D66" w:rsidRPr="00353D66">
        <w:rPr>
          <w:b/>
          <w:sz w:val="24"/>
          <w:szCs w:val="24"/>
        </w:rPr>
        <w:t>57</w:t>
      </w:r>
      <w:r w:rsidR="00F04667">
        <w:rPr>
          <w:b/>
          <w:sz w:val="24"/>
          <w:szCs w:val="24"/>
        </w:rPr>
        <w:t>2</w:t>
      </w:r>
      <w:r w:rsidR="00353D66" w:rsidRPr="00353D66">
        <w:rPr>
          <w:b/>
          <w:sz w:val="24"/>
          <w:szCs w:val="24"/>
        </w:rPr>
        <w:t>,00</w:t>
      </w:r>
      <w:r w:rsidR="00D71F91" w:rsidRPr="00D71F91">
        <w:rPr>
          <w:b/>
          <w:sz w:val="24"/>
          <w:szCs w:val="24"/>
        </w:rPr>
        <w:t xml:space="preserve"> </w:t>
      </w:r>
      <w:r w:rsidR="00D71F91" w:rsidRPr="00D71F91">
        <w:rPr>
          <w:sz w:val="24"/>
          <w:szCs w:val="24"/>
        </w:rPr>
        <w:t>(</w:t>
      </w:r>
      <w:r w:rsidR="00353D66">
        <w:rPr>
          <w:sz w:val="24"/>
          <w:szCs w:val="24"/>
        </w:rPr>
        <w:t xml:space="preserve">Один миллион сто девяносто четыре тысячи пятьсот семьдесят </w:t>
      </w:r>
      <w:r w:rsidR="00F04667">
        <w:rPr>
          <w:sz w:val="24"/>
          <w:szCs w:val="24"/>
        </w:rPr>
        <w:t>два</w:t>
      </w:r>
      <w:r w:rsidR="00D71F91" w:rsidRPr="00D71F91">
        <w:rPr>
          <w:sz w:val="24"/>
          <w:szCs w:val="24"/>
        </w:rPr>
        <w:t>) рубл</w:t>
      </w:r>
      <w:r w:rsidR="00353D66">
        <w:rPr>
          <w:sz w:val="24"/>
          <w:szCs w:val="24"/>
        </w:rPr>
        <w:t>я</w:t>
      </w:r>
      <w:r w:rsidR="00D71F91" w:rsidRPr="00D71F91">
        <w:rPr>
          <w:sz w:val="24"/>
          <w:szCs w:val="24"/>
        </w:rPr>
        <w:t xml:space="preserve"> 00 копеек РФ, без учета НДС; НДС составляет </w:t>
      </w:r>
      <w:r w:rsidR="00353D66" w:rsidRPr="001E2CA5">
        <w:rPr>
          <w:b/>
          <w:sz w:val="24"/>
          <w:szCs w:val="24"/>
        </w:rPr>
        <w:t>215 022,96</w:t>
      </w:r>
      <w:r w:rsidR="00D71F91" w:rsidRPr="00D71F91">
        <w:rPr>
          <w:sz w:val="24"/>
          <w:szCs w:val="24"/>
        </w:rPr>
        <w:t xml:space="preserve"> (</w:t>
      </w:r>
      <w:r w:rsidR="00353D66">
        <w:rPr>
          <w:sz w:val="24"/>
          <w:szCs w:val="24"/>
        </w:rPr>
        <w:t>Двести пятнадцать тысяч двадцать два</w:t>
      </w:r>
      <w:r w:rsidR="00D71F91" w:rsidRPr="00D71F91">
        <w:rPr>
          <w:sz w:val="24"/>
          <w:szCs w:val="24"/>
        </w:rPr>
        <w:t xml:space="preserve">) рубля </w:t>
      </w:r>
      <w:r w:rsidR="000D61D0">
        <w:rPr>
          <w:sz w:val="24"/>
          <w:szCs w:val="24"/>
        </w:rPr>
        <w:t>96</w:t>
      </w:r>
      <w:r w:rsidR="00D71F91" w:rsidRPr="00D71F91">
        <w:rPr>
          <w:sz w:val="24"/>
          <w:szCs w:val="24"/>
        </w:rPr>
        <w:t xml:space="preserve"> копеек РФ; </w:t>
      </w:r>
      <w:r w:rsidR="000D61D0">
        <w:rPr>
          <w:b/>
          <w:sz w:val="24"/>
          <w:szCs w:val="24"/>
        </w:rPr>
        <w:t>1 409 594,96</w:t>
      </w:r>
      <w:r w:rsidR="00D71F91" w:rsidRPr="00D71F91">
        <w:rPr>
          <w:sz w:val="24"/>
          <w:szCs w:val="24"/>
        </w:rPr>
        <w:t xml:space="preserve"> (</w:t>
      </w:r>
      <w:r w:rsidR="000D61D0">
        <w:rPr>
          <w:sz w:val="24"/>
          <w:szCs w:val="24"/>
        </w:rPr>
        <w:t>Один миллион четыреста девять тысяч пятьсот девяносто четыре</w:t>
      </w:r>
      <w:r w:rsidR="00D71F91" w:rsidRPr="00D71F91">
        <w:rPr>
          <w:sz w:val="24"/>
          <w:szCs w:val="24"/>
        </w:rPr>
        <w:t>) рубл</w:t>
      </w:r>
      <w:r w:rsidR="000D61D0">
        <w:rPr>
          <w:sz w:val="24"/>
          <w:szCs w:val="24"/>
        </w:rPr>
        <w:t>я</w:t>
      </w:r>
      <w:r w:rsidR="00D71F91" w:rsidRPr="00D71F91">
        <w:rPr>
          <w:sz w:val="24"/>
          <w:szCs w:val="24"/>
        </w:rPr>
        <w:t xml:space="preserve"> </w:t>
      </w:r>
      <w:r w:rsidR="000D61D0">
        <w:rPr>
          <w:sz w:val="24"/>
          <w:szCs w:val="24"/>
        </w:rPr>
        <w:t>96</w:t>
      </w:r>
      <w:r w:rsidR="00D71F91" w:rsidRPr="00D71F91">
        <w:rPr>
          <w:sz w:val="24"/>
          <w:szCs w:val="24"/>
        </w:rPr>
        <w:t xml:space="preserve"> копеек РФ, с учетом НДС</w:t>
      </w:r>
      <w:r w:rsidR="00CF16F1" w:rsidRPr="00D71F91">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bookmarkStart w:id="251" w:name="_GoBack"/>
      <w:r w:rsidRPr="001365D6">
        <w:rPr>
          <w:sz w:val="24"/>
          <w:szCs w:val="24"/>
        </w:rPr>
        <w:t>Участником цена превышает установленную начальную (максимальную) цену Лота</w:t>
      </w:r>
      <w:r w:rsidR="004F657D" w:rsidRPr="00546518">
        <w:rPr>
          <w:bCs w:val="0"/>
          <w:sz w:val="24"/>
          <w:szCs w:val="24"/>
        </w:rPr>
        <w:t>.</w:t>
      </w:r>
    </w:p>
    <w:bookmarkEnd w:id="251"/>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1E2CA5">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1E2CA5">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1E2CA5">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1"/>
      <w:r w:rsidRPr="00C24ECF">
        <w:rPr>
          <w:bCs w:val="0"/>
          <w:sz w:val="24"/>
          <w:szCs w:val="24"/>
        </w:rPr>
        <w:t>:</w:t>
      </w:r>
      <w:bookmarkStart w:id="264" w:name="_Ref306004833"/>
      <w:bookmarkEnd w:id="262"/>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1E2CA5">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1E2CA5" w:rsidRPr="001E2CA5">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3"/>
      <w:bookmarkEnd w:id="264"/>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8"/>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1E2CA5" w:rsidRPr="001E2CA5">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1E2CA5">
        <w:rPr>
          <w:sz w:val="24"/>
          <w:szCs w:val="24"/>
        </w:rPr>
        <w:t>5.1.3</w:t>
      </w:r>
      <w:r w:rsidR="00763E64">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1E2CA5">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1E2CA5">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1E2CA5" w:rsidRPr="001E2CA5">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1E2CA5" w:rsidRPr="001E2CA5">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1E2CA5">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1E2CA5">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1E2CA5">
        <w:rPr>
          <w:sz w:val="24"/>
          <w:szCs w:val="24"/>
        </w:rPr>
        <w:t>5.13</w:t>
      </w:r>
      <w:r w:rsidR="00763E64">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1E2CA5" w:rsidRPr="001E2CA5">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proofErr w:type="spellStart"/>
      <w:r w:rsidR="005B074F" w:rsidRPr="00E71A48">
        <w:rPr>
          <w:szCs w:val="24"/>
        </w:rPr>
        <w:t>сопоставщиков</w:t>
      </w:r>
      <w:bookmarkEnd w:id="277"/>
      <w:bookmarkEnd w:id="278"/>
      <w:bookmarkEnd w:id="279"/>
      <w:bookmarkEnd w:id="280"/>
      <w:bookmarkEnd w:id="281"/>
      <w:bookmarkEnd w:id="282"/>
      <w:bookmarkEnd w:id="283"/>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1E2CA5" w:rsidRPr="001E2CA5">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1E2CA5" w:rsidRPr="001E2CA5">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1E2CA5">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1E2CA5" w:rsidRPr="001E2CA5">
        <w:rPr>
          <w:bCs w:val="0"/>
          <w:sz w:val="24"/>
          <w:szCs w:val="24"/>
          <w:lang w:val="en-US"/>
        </w:rPr>
        <w:t>a</w:t>
      </w:r>
      <w:r w:rsidR="001E2CA5" w:rsidRPr="001E2CA5">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1E2CA5" w:rsidRPr="001E2CA5">
        <w:rPr>
          <w:bCs w:val="0"/>
          <w:sz w:val="24"/>
          <w:szCs w:val="24"/>
          <w:lang w:val="en-US"/>
        </w:rPr>
        <w:t>g</w:t>
      </w:r>
      <w:r w:rsidR="001E2CA5" w:rsidRPr="001E2CA5">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1E2CA5" w:rsidRPr="001E2CA5">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1E2CA5">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1E2CA5">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1E2CA5">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1E2CA5" w:rsidRPr="001E2CA5">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1E2CA5" w:rsidRPr="001E2CA5">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C24ECF"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6"/>
      <w:bookmarkEnd w:id="317"/>
      <w:bookmarkEnd w:id="318"/>
      <w:bookmarkEnd w:id="319"/>
      <w:bookmarkEnd w:id="320"/>
      <w:bookmarkEnd w:id="321"/>
      <w:bookmarkEnd w:id="322"/>
      <w:bookmarkEnd w:id="323"/>
      <w:bookmarkEnd w:id="324"/>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5"/>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1E2CA5">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C24ECF">
        <w:rPr>
          <w:bCs w:val="0"/>
          <w:sz w:val="24"/>
          <w:szCs w:val="24"/>
        </w:rPr>
        <w:t>В соглашении о неустойке должно быть указано</w:t>
      </w:r>
      <w:bookmarkStart w:id="327"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1E2CA5" w:rsidRPr="001E2CA5">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1E2CA5">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1E2CA5">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1E2CA5" w:rsidRPr="001E2CA5">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8"/>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1E2CA5" w:rsidRPr="001E2CA5">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1E2CA5" w:rsidRPr="001E2CA5">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1E2CA5" w:rsidRPr="001E2CA5">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1E2CA5" w:rsidRPr="001E2CA5">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1E2CA5" w:rsidRPr="001E2CA5">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1E2CA5">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3E48C4">
        <w:rPr>
          <w:b/>
          <w:bCs w:val="0"/>
          <w:sz w:val="24"/>
          <w:szCs w:val="24"/>
        </w:rPr>
        <w:t>31</w:t>
      </w:r>
      <w:r w:rsidR="002B5044" w:rsidRPr="00020BCC">
        <w:rPr>
          <w:b/>
          <w:bCs w:val="0"/>
          <w:sz w:val="24"/>
          <w:szCs w:val="24"/>
        </w:rPr>
        <w:t xml:space="preserve"> </w:t>
      </w:r>
      <w:r w:rsidR="003E48C4">
        <w:rPr>
          <w:b/>
          <w:bCs w:val="0"/>
          <w:sz w:val="24"/>
          <w:szCs w:val="24"/>
        </w:rPr>
        <w:t>окт</w:t>
      </w:r>
      <w:r w:rsidR="008C7E71">
        <w:rPr>
          <w:b/>
          <w:bCs w:val="0"/>
          <w:sz w:val="24"/>
          <w:szCs w:val="24"/>
        </w:rPr>
        <w:t>ябр</w:t>
      </w:r>
      <w:r w:rsidR="005F3ED9" w:rsidRPr="00020BCC">
        <w:rPr>
          <w:b/>
          <w:bCs w:val="0"/>
          <w:sz w:val="24"/>
          <w:szCs w:val="24"/>
        </w:rPr>
        <w:t>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1E2CA5">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2"/>
    </w:p>
    <w:p w:rsidR="00717F60" w:rsidRPr="00020BCC"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1E2CA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1E2CA5" w:rsidRPr="001E2CA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1E2CA5" w:rsidRPr="001E2CA5">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1E2CA5" w:rsidRPr="001E2CA5">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1E2CA5" w:rsidRPr="001E2CA5">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1E2CA5" w:rsidRPr="001E2CA5">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1E2CA5" w:rsidRPr="001E2CA5">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1E2CA5" w:rsidRPr="001E2CA5">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1E2CA5" w:rsidRPr="001E2CA5">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1E2CA5" w:rsidRPr="001E2CA5">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1E2CA5" w:rsidRPr="001E2CA5">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1E2CA5" w:rsidRPr="001E2CA5">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1E2CA5" w:rsidRPr="001E2CA5">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1E2CA5" w:rsidRPr="001E2CA5">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1E2CA5" w:rsidRPr="001E2CA5">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1E2CA5" w:rsidRPr="001E2CA5">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1E2CA5" w:rsidRPr="001E2CA5">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1E2CA5" w:rsidRPr="001E2CA5">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1E2CA5" w:rsidRPr="001E2CA5">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1E2CA5">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1E2CA5" w:rsidRPr="001E2CA5">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1E2CA5">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1E2CA5">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1E2CA5">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1E2CA5">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1E2CA5">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1E2CA5">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1E2CA5">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1E2CA5">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1E2CA5">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1E2CA5">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1E2CA5">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1E2CA5">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1E2CA5">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1E2CA5">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1E2CA5">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1E2CA5">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1E2CA5">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1E2CA5">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1E2CA5">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1E2CA5">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1E2CA5">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1E2CA5">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1E2CA5">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1E2CA5">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1E2CA5">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1E2CA5">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1E2CA5">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4AD" w:rsidRDefault="009824AD">
      <w:pPr>
        <w:spacing w:line="240" w:lineRule="auto"/>
      </w:pPr>
      <w:r>
        <w:separator/>
      </w:r>
    </w:p>
  </w:endnote>
  <w:endnote w:type="continuationSeparator" w:id="0">
    <w:p w:rsidR="009824AD" w:rsidRDefault="009824AD">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1E2CA5">
      <w:rPr>
        <w:noProof/>
        <w:sz w:val="18"/>
        <w:szCs w:val="18"/>
      </w:rPr>
      <w:t>16</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Договор</w:t>
    </w:r>
    <w:r w:rsidR="00D71F91">
      <w:rPr>
        <w:sz w:val="18"/>
        <w:szCs w:val="18"/>
      </w:rPr>
      <w:t>а</w:t>
    </w:r>
    <w:r w:rsidRPr="00F41613">
      <w:rPr>
        <w:sz w:val="18"/>
        <w:szCs w:val="18"/>
      </w:rPr>
      <w:t xml:space="preserve"> на поставку </w:t>
    </w:r>
    <w:r w:rsidR="0074739D" w:rsidRPr="0074739D">
      <w:rPr>
        <w:sz w:val="18"/>
        <w:szCs w:val="18"/>
      </w:rPr>
      <w:t>метизов</w:t>
    </w:r>
    <w:r w:rsidR="00D71F91" w:rsidRPr="00F41613">
      <w:rPr>
        <w:sz w:val="18"/>
        <w:szCs w:val="18"/>
      </w:rPr>
      <w:t xml:space="preserve"> </w:t>
    </w:r>
    <w:r w:rsidRPr="00F41613">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4AD" w:rsidRDefault="009824AD">
      <w:pPr>
        <w:spacing w:line="240" w:lineRule="auto"/>
      </w:pPr>
      <w:r>
        <w:separator/>
      </w:r>
    </w:p>
  </w:footnote>
  <w:footnote w:type="continuationSeparator" w:id="0">
    <w:p w:rsidR="009824AD" w:rsidRDefault="009824AD">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074D"/>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1D0"/>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2CA5"/>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3D66"/>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48C4"/>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BA0"/>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4739D"/>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C7E71"/>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24AD"/>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1F91"/>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120F"/>
    <w:rsid w:val="00EC2E49"/>
    <w:rsid w:val="00EC73BD"/>
    <w:rsid w:val="00ED01BF"/>
    <w:rsid w:val="00ED30BB"/>
    <w:rsid w:val="00ED5414"/>
    <w:rsid w:val="00ED5C7C"/>
    <w:rsid w:val="00ED6E97"/>
    <w:rsid w:val="00EE0539"/>
    <w:rsid w:val="00EE2EFB"/>
    <w:rsid w:val="00EE3FA0"/>
    <w:rsid w:val="00EF05C8"/>
    <w:rsid w:val="00EF1559"/>
    <w:rsid w:val="00EF3BE3"/>
    <w:rsid w:val="00EF5BD1"/>
    <w:rsid w:val="00EF675E"/>
    <w:rsid w:val="00F00D29"/>
    <w:rsid w:val="00F017EB"/>
    <w:rsid w:val="00F02992"/>
    <w:rsid w:val="00F030B1"/>
    <w:rsid w:val="00F04258"/>
    <w:rsid w:val="00F04667"/>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663"/>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874A8-F387-4605-9ABA-6526E0F72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78</Pages>
  <Words>23587</Words>
  <Characters>134449</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55</cp:revision>
  <cp:lastPrinted>2016-10-14T11:15:00Z</cp:lastPrinted>
  <dcterms:created xsi:type="dcterms:W3CDTF">2016-04-01T06:18:00Z</dcterms:created>
  <dcterms:modified xsi:type="dcterms:W3CDTF">2016-10-14T11:16:00Z</dcterms:modified>
</cp:coreProperties>
</file>